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93" w:rsidRDefault="00DA5D93" w:rsidP="00DA5D9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A5D93" w:rsidRDefault="00DA5D93" w:rsidP="00DA5D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DA5D93" w:rsidRDefault="00DA5D93" w:rsidP="00DA5D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A5D93" w:rsidRDefault="00DA5D93" w:rsidP="00DA5D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5D93" w:rsidRDefault="00DA5D93" w:rsidP="00DA5D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5D93" w:rsidRDefault="00DA5D93" w:rsidP="00DA5D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апреля 2023 г.                               г. Ипатово                                            № 395</w:t>
      </w:r>
    </w:p>
    <w:p w:rsidR="00DA5D93" w:rsidRDefault="00DA5D93" w:rsidP="00DA5D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5D93" w:rsidRDefault="00DA5D93" w:rsidP="00DA5D9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а</w:t>
      </w:r>
      <w:r w:rsidRPr="00D06DF5">
        <w:rPr>
          <w:rFonts w:ascii="Times New Roman" w:hAnsi="Times New Roman" w:cs="Times New Roman"/>
          <w:sz w:val="28"/>
          <w:szCs w:val="28"/>
        </w:rPr>
        <w:t>д</w:t>
      </w:r>
      <w:r w:rsidRPr="00D06DF5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D06DF5">
        <w:rPr>
          <w:rFonts w:ascii="Times New Roman" w:hAnsi="Times New Roman" w:cs="Times New Roman"/>
          <w:sz w:val="28"/>
          <w:szCs w:val="28"/>
        </w:rPr>
        <w:t>и</w:t>
      </w:r>
      <w:r w:rsidRPr="00D06DF5">
        <w:rPr>
          <w:rFonts w:ascii="Times New Roman" w:hAnsi="Times New Roman" w:cs="Times New Roman"/>
          <w:sz w:val="28"/>
          <w:szCs w:val="28"/>
        </w:rPr>
        <w:t>ципальной услуги «Принятие решения о подготовке документации по план</w:t>
      </w:r>
      <w:r w:rsidRPr="00D06DF5">
        <w:rPr>
          <w:rFonts w:ascii="Times New Roman" w:hAnsi="Times New Roman" w:cs="Times New Roman"/>
          <w:sz w:val="28"/>
          <w:szCs w:val="28"/>
        </w:rPr>
        <w:t>и</w:t>
      </w:r>
      <w:r w:rsidRPr="00D06DF5">
        <w:rPr>
          <w:rFonts w:ascii="Times New Roman" w:hAnsi="Times New Roman" w:cs="Times New Roman"/>
          <w:sz w:val="28"/>
          <w:szCs w:val="28"/>
        </w:rPr>
        <w:t>ровке территории», утвержденный постановлением администрации Ипато</w:t>
      </w:r>
      <w:r w:rsidRPr="00D06DF5">
        <w:rPr>
          <w:rFonts w:ascii="Times New Roman" w:hAnsi="Times New Roman" w:cs="Times New Roman"/>
          <w:sz w:val="28"/>
          <w:szCs w:val="28"/>
        </w:rPr>
        <w:t>в</w:t>
      </w:r>
      <w:r w:rsidRPr="00D06DF5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06 марта 2020 г. № 324</w:t>
      </w: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В соответствии с пунктом 18 статьи 1 Федерального закона Российской Федерации от 30.12.2020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DF5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 xml:space="preserve">494-ФЗ «О внесении изменений в </w:t>
      </w:r>
      <w:r w:rsidRPr="00D06DF5">
        <w:rPr>
          <w:rFonts w:ascii="Times New Roman" w:hAnsi="Times New Roman" w:cs="Times New Roman"/>
          <w:sz w:val="28"/>
          <w:szCs w:val="28"/>
        </w:rPr>
        <w:t>Градостро</w:t>
      </w:r>
      <w:r w:rsidRPr="00D06DF5">
        <w:rPr>
          <w:rFonts w:ascii="Times New Roman" w:hAnsi="Times New Roman" w:cs="Times New Roman"/>
          <w:sz w:val="28"/>
          <w:szCs w:val="28"/>
        </w:rPr>
        <w:t>и</w:t>
      </w:r>
      <w:r w:rsidRPr="00D06DF5">
        <w:rPr>
          <w:rFonts w:ascii="Times New Roman" w:hAnsi="Times New Roman" w:cs="Times New Roman"/>
          <w:sz w:val="28"/>
          <w:szCs w:val="28"/>
        </w:rPr>
        <w:t>тельный кодекс Российской Федерации и отдельные законодательные акты Российской Федерации в целях обеспечения комплексного развития террит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>рий» администрация Ипатовского городского округа Ставропольского края</w:t>
      </w: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1. Внести в административный регламент предоставления администр</w:t>
      </w:r>
      <w:r w:rsidRPr="00D06DF5">
        <w:rPr>
          <w:rFonts w:ascii="Times New Roman" w:hAnsi="Times New Roman" w:cs="Times New Roman"/>
          <w:sz w:val="28"/>
          <w:szCs w:val="28"/>
        </w:rPr>
        <w:t>а</w:t>
      </w:r>
      <w:r w:rsidRPr="00D06DF5">
        <w:rPr>
          <w:rFonts w:ascii="Times New Roman" w:hAnsi="Times New Roman" w:cs="Times New Roman"/>
          <w:sz w:val="28"/>
          <w:szCs w:val="28"/>
        </w:rPr>
        <w:t>цией Ипатовского городского округа Ставропольского края муниципальной услуги «Принятие решения о подготовке документации по планировке те</w:t>
      </w:r>
      <w:r w:rsidRPr="00D06DF5">
        <w:rPr>
          <w:rFonts w:ascii="Times New Roman" w:hAnsi="Times New Roman" w:cs="Times New Roman"/>
          <w:sz w:val="28"/>
          <w:szCs w:val="28"/>
        </w:rPr>
        <w:t>р</w:t>
      </w:r>
      <w:r w:rsidRPr="00D06DF5">
        <w:rPr>
          <w:rFonts w:ascii="Times New Roman" w:hAnsi="Times New Roman" w:cs="Times New Roman"/>
          <w:sz w:val="28"/>
          <w:szCs w:val="28"/>
        </w:rPr>
        <w:t>ритории», утвержденный постановлением администрации Ипатовского г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>родского округа Ставропольского края от 06 марта 2020 г. № 324 «Об утве</w:t>
      </w:r>
      <w:r w:rsidRPr="00D06DF5">
        <w:rPr>
          <w:rFonts w:ascii="Times New Roman" w:hAnsi="Times New Roman" w:cs="Times New Roman"/>
          <w:sz w:val="28"/>
          <w:szCs w:val="28"/>
        </w:rPr>
        <w:t>р</w:t>
      </w:r>
      <w:r w:rsidRPr="00D06DF5">
        <w:rPr>
          <w:rFonts w:ascii="Times New Roman" w:hAnsi="Times New Roman" w:cs="Times New Roman"/>
          <w:sz w:val="28"/>
          <w:szCs w:val="28"/>
        </w:rPr>
        <w:t>ждении административного регламента предоставления администрацией Ипатовского городского округа Ставропольского края муниципальной усл</w:t>
      </w:r>
      <w:r w:rsidRPr="00D06DF5">
        <w:rPr>
          <w:rFonts w:ascii="Times New Roman" w:hAnsi="Times New Roman" w:cs="Times New Roman"/>
          <w:sz w:val="28"/>
          <w:szCs w:val="28"/>
        </w:rPr>
        <w:t>у</w:t>
      </w:r>
      <w:r w:rsidRPr="00D06DF5">
        <w:rPr>
          <w:rFonts w:ascii="Times New Roman" w:hAnsi="Times New Roman" w:cs="Times New Roman"/>
          <w:sz w:val="28"/>
          <w:szCs w:val="28"/>
        </w:rPr>
        <w:t>ги «Принятие решения о подготовке документации по планировке террит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>рии» (с изменением, внесенным постановлением администрации Ипатовск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от 21 декабря 2021 г. № 1950) следующие изменения:</w:t>
      </w: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1.1. В пункте 1.2. раздела I.:</w:t>
      </w: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1.1.1. подпункт 2) подпункта 1.2.1. признать утратившим силу.</w:t>
      </w: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1.1.2. подпункт 2) подпункта 1.2.2. признать утратившим силу.</w:t>
      </w: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2. 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3. Отделу по связям с общественностью, автоматизации и информац</w:t>
      </w:r>
      <w:r w:rsidRPr="00D06DF5">
        <w:rPr>
          <w:rFonts w:ascii="Times New Roman" w:hAnsi="Times New Roman" w:cs="Times New Roman"/>
          <w:sz w:val="28"/>
          <w:szCs w:val="28"/>
        </w:rPr>
        <w:t>и</w:t>
      </w:r>
      <w:r w:rsidRPr="00D06DF5">
        <w:rPr>
          <w:rFonts w:ascii="Times New Roman" w:hAnsi="Times New Roman" w:cs="Times New Roman"/>
          <w:sz w:val="28"/>
          <w:szCs w:val="28"/>
        </w:rPr>
        <w:t>онных технологий администрации Ипатовского городского округа Ставр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 xml:space="preserve">польского края разместить настоящее постановление на официальном сайте </w:t>
      </w:r>
      <w:r w:rsidRPr="00D06DF5">
        <w:rPr>
          <w:rFonts w:ascii="Times New Roman" w:hAnsi="Times New Roman" w:cs="Times New Roman"/>
          <w:sz w:val="28"/>
          <w:szCs w:val="28"/>
        </w:rPr>
        <w:lastRenderedPageBreak/>
        <w:t>администрации Ипатовского городского округа Ставропольского края в и</w:t>
      </w:r>
      <w:r w:rsidRPr="00D06DF5">
        <w:rPr>
          <w:rFonts w:ascii="Times New Roman" w:hAnsi="Times New Roman" w:cs="Times New Roman"/>
          <w:sz w:val="28"/>
          <w:szCs w:val="28"/>
        </w:rPr>
        <w:t>н</w:t>
      </w:r>
      <w:r w:rsidRPr="00D06DF5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«Интернет».</w:t>
      </w: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4. Контроль за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городск</w:t>
      </w:r>
      <w:r w:rsidRPr="00D06DF5">
        <w:rPr>
          <w:rFonts w:ascii="Times New Roman" w:hAnsi="Times New Roman" w:cs="Times New Roman"/>
          <w:sz w:val="28"/>
          <w:szCs w:val="28"/>
        </w:rPr>
        <w:t>о</w:t>
      </w:r>
      <w:r w:rsidRPr="00D06DF5">
        <w:rPr>
          <w:rFonts w:ascii="Times New Roman" w:hAnsi="Times New Roman" w:cs="Times New Roman"/>
          <w:sz w:val="28"/>
          <w:szCs w:val="28"/>
        </w:rPr>
        <w:t>го округа Ставропольского края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DF5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D06DF5">
        <w:rPr>
          <w:rFonts w:ascii="Times New Roman" w:hAnsi="Times New Roman" w:cs="Times New Roman"/>
          <w:sz w:val="28"/>
          <w:szCs w:val="28"/>
        </w:rPr>
        <w:t>.</w:t>
      </w:r>
    </w:p>
    <w:p w:rsid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ab/>
        <w:t>5. Настоящее постановление вступает в силу на следующий день после дня его официального обнародования.</w: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BF6358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D06DF5" w:rsidRPr="00BF6358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</w:t>
      </w:r>
    </w:p>
    <w:p w:rsidR="00D06DF5" w:rsidRPr="00BF6358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D06DF5" w:rsidRPr="00BF6358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06DF5" w:rsidRPr="00BF6358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7F3144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85pt;margin-top:.35pt;width:465.2pt;height:0;z-index:251658240" o:connectortype="straight"/>
        </w:pic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D06DF5">
        <w:rPr>
          <w:rFonts w:ascii="Times New Roman" w:hAnsi="Times New Roman" w:cs="Times New Roman"/>
          <w:sz w:val="28"/>
          <w:szCs w:val="28"/>
        </w:rPr>
        <w:t>и</w:t>
      </w:r>
      <w:r w:rsidRPr="00D06DF5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DF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06DF5">
        <w:rPr>
          <w:rFonts w:ascii="Times New Roman" w:hAnsi="Times New Roman" w:cs="Times New Roman"/>
          <w:sz w:val="28"/>
          <w:szCs w:val="28"/>
        </w:rPr>
        <w:t xml:space="preserve">              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DF5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Визируют: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6DF5">
        <w:rPr>
          <w:rFonts w:ascii="Times New Roman" w:hAnsi="Times New Roman" w:cs="Times New Roman"/>
          <w:sz w:val="28"/>
          <w:szCs w:val="28"/>
        </w:rPr>
        <w:t xml:space="preserve">    С.И.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DF5">
        <w:rPr>
          <w:rFonts w:ascii="Times New Roman" w:hAnsi="Times New Roman" w:cs="Times New Roman"/>
          <w:sz w:val="28"/>
          <w:szCs w:val="28"/>
        </w:rPr>
        <w:t>Клинтух</w: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Начальник отдела эко</w:t>
      </w:r>
      <w:r>
        <w:rPr>
          <w:rFonts w:ascii="Times New Roman" w:hAnsi="Times New Roman" w:cs="Times New Roman"/>
          <w:sz w:val="28"/>
          <w:szCs w:val="28"/>
        </w:rPr>
        <w:t>номического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06DF5">
        <w:rPr>
          <w:rFonts w:ascii="Times New Roman" w:hAnsi="Times New Roman" w:cs="Times New Roman"/>
          <w:sz w:val="28"/>
          <w:szCs w:val="28"/>
        </w:rPr>
        <w:t xml:space="preserve">   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DF5">
        <w:rPr>
          <w:rFonts w:ascii="Times New Roman" w:hAnsi="Times New Roman" w:cs="Times New Roman"/>
          <w:sz w:val="28"/>
          <w:szCs w:val="28"/>
        </w:rPr>
        <w:t>Кудлай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D06DF5">
        <w:rPr>
          <w:rFonts w:ascii="Times New Roman" w:hAnsi="Times New Roman" w:cs="Times New Roman"/>
          <w:sz w:val="28"/>
          <w:szCs w:val="28"/>
        </w:rPr>
        <w:t>р</w:t>
      </w:r>
      <w:r w:rsidRPr="00D06DF5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D06DF5">
        <w:rPr>
          <w:rFonts w:ascii="Times New Roman" w:hAnsi="Times New Roman" w:cs="Times New Roman"/>
          <w:sz w:val="28"/>
          <w:szCs w:val="28"/>
        </w:rPr>
        <w:t>к</w:t>
      </w:r>
      <w:r w:rsidRPr="00D06DF5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</w:t>
      </w:r>
      <w:proofErr w:type="spellStart"/>
      <w:r w:rsidRPr="00D06DF5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C0778" w:rsidRDefault="00AC0778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Рассылка: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ab/>
        <w:t>1</w:t>
      </w:r>
    </w:p>
    <w:p w:rsid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Отдел капиталь</w:t>
      </w:r>
      <w:r>
        <w:rPr>
          <w:rFonts w:ascii="Times New Roman" w:hAnsi="Times New Roman" w:cs="Times New Roman"/>
          <w:sz w:val="28"/>
          <w:szCs w:val="28"/>
        </w:rPr>
        <w:t>ного строительства, архитектуры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Pr="00D06DF5"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3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Отдел по связям с общественностью, автоматизации и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>информацио</w:t>
      </w:r>
      <w:r>
        <w:rPr>
          <w:rFonts w:ascii="Times New Roman" w:hAnsi="Times New Roman" w:cs="Times New Roman"/>
          <w:sz w:val="28"/>
          <w:szCs w:val="28"/>
        </w:rPr>
        <w:t>нных технологий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06DF5">
        <w:rPr>
          <w:rFonts w:ascii="Times New Roman" w:hAnsi="Times New Roman" w:cs="Times New Roman"/>
          <w:sz w:val="28"/>
          <w:szCs w:val="28"/>
        </w:rPr>
        <w:t xml:space="preserve">На сайт </w:t>
      </w:r>
      <w:r>
        <w:rPr>
          <w:rFonts w:ascii="Times New Roman" w:hAnsi="Times New Roman" w:cs="Times New Roman"/>
          <w:sz w:val="28"/>
          <w:szCs w:val="28"/>
        </w:rPr>
        <w:t>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D06DF5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>1</w:t>
      </w:r>
    </w:p>
    <w:p w:rsidR="0088790B" w:rsidRPr="00D06DF5" w:rsidRDefault="00D06DF5" w:rsidP="00D06DF5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06DF5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D06DF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3144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0778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25F0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6DF5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5D93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2023-04-07T20:52:00Z</cp:lastPrinted>
  <dcterms:created xsi:type="dcterms:W3CDTF">2023-04-07T20:52:00Z</dcterms:created>
  <dcterms:modified xsi:type="dcterms:W3CDTF">2023-04-10T20:52:00Z</dcterms:modified>
</cp:coreProperties>
</file>